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952" w:rsidRPr="00BB34FD" w:rsidRDefault="00733952" w:rsidP="00733952">
      <w:pPr>
        <w:ind w:left="5040"/>
      </w:pPr>
      <w:r w:rsidRPr="00BB34FD">
        <w:t>П</w:t>
      </w:r>
      <w:bookmarkStart w:id="0" w:name="_Ref114042051"/>
      <w:bookmarkEnd w:id="0"/>
      <w:r w:rsidRPr="00BB34FD">
        <w:t xml:space="preserve">риложение </w:t>
      </w:r>
      <w:r>
        <w:t>2</w:t>
      </w:r>
      <w:r>
        <w:t>2</w:t>
      </w:r>
    </w:p>
    <w:p w:rsidR="00733952" w:rsidRDefault="00733952" w:rsidP="00733952">
      <w:pPr>
        <w:widowControl w:val="0"/>
        <w:tabs>
          <w:tab w:val="num" w:pos="1260"/>
          <w:tab w:val="num" w:pos="1709"/>
        </w:tabs>
        <w:ind w:left="5040"/>
        <w:rPr>
          <w:b/>
          <w:color w:val="000000"/>
          <w:sz w:val="28"/>
          <w:szCs w:val="28"/>
        </w:rPr>
      </w:pPr>
      <w:r w:rsidRPr="00BB34FD">
        <w:t xml:space="preserve">к Единому Стандарту закупок </w:t>
      </w:r>
      <w:r>
        <w:t>ПАО</w:t>
      </w:r>
      <w:r w:rsidRPr="00BB34FD">
        <w:t xml:space="preserve"> «Россети» (Положение о закупке)</w:t>
      </w:r>
    </w:p>
    <w:p w:rsidR="00733952" w:rsidRDefault="00733952" w:rsidP="00282BDA">
      <w:pPr>
        <w:widowControl w:val="0"/>
        <w:tabs>
          <w:tab w:val="num" w:pos="1260"/>
          <w:tab w:val="num" w:pos="1709"/>
        </w:tabs>
        <w:jc w:val="center"/>
        <w:rPr>
          <w:b/>
          <w:color w:val="000000"/>
          <w:sz w:val="28"/>
          <w:szCs w:val="28"/>
        </w:rPr>
      </w:pPr>
    </w:p>
    <w:p w:rsidR="00282BDA" w:rsidRPr="00811CCF" w:rsidRDefault="00282BDA" w:rsidP="00282BDA">
      <w:pPr>
        <w:widowControl w:val="0"/>
        <w:tabs>
          <w:tab w:val="num" w:pos="1260"/>
          <w:tab w:val="num" w:pos="1709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Антикоррупционный стандарт закупочной деятельности</w:t>
      </w:r>
    </w:p>
    <w:p w:rsidR="00282BDA" w:rsidRDefault="00282BDA" w:rsidP="00282BDA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left="284"/>
        <w:jc w:val="both"/>
        <w:rPr>
          <w:color w:val="000000" w:themeColor="text1"/>
          <w:sz w:val="28"/>
          <w:szCs w:val="28"/>
        </w:rPr>
      </w:pPr>
      <w:r w:rsidRPr="00811CCF">
        <w:rPr>
          <w:color w:val="000000" w:themeColor="text1"/>
          <w:sz w:val="28"/>
          <w:szCs w:val="28"/>
        </w:rPr>
        <w:tab/>
      </w:r>
    </w:p>
    <w:p w:rsidR="00282BDA" w:rsidRPr="00811CCF" w:rsidRDefault="00282BDA" w:rsidP="00741409">
      <w:pPr>
        <w:widowControl w:val="0"/>
        <w:tabs>
          <w:tab w:val="num" w:pos="709"/>
          <w:tab w:val="left" w:pos="993"/>
        </w:tabs>
        <w:autoSpaceDE w:val="0"/>
        <w:autoSpaceDN w:val="0"/>
        <w:adjustRightInd w:val="0"/>
        <w:ind w:firstLine="127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ПАО «Россети» и ДЗО П</w:t>
      </w:r>
      <w:r w:rsidRPr="00811CCF">
        <w:rPr>
          <w:color w:val="000000" w:themeColor="text1"/>
          <w:sz w:val="28"/>
          <w:szCs w:val="28"/>
        </w:rPr>
        <w:t xml:space="preserve">АО «Россети» ориентированы на установление и сохранение деловых отношений с партнерами и контрагентами, которые: 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 xml:space="preserve">поддерживают Антикоррупционную политику; 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 xml:space="preserve">ведут деловые отношения в добросовестной и честной манере; 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заботятся о собственной репутации;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демонстрируют поддержку высоким этическим стандартам;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реализуют собственные меры по противодействию коррупции;</w:t>
      </w:r>
    </w:p>
    <w:p w:rsidR="00282BDA" w:rsidRPr="00811CCF" w:rsidRDefault="00282BDA" w:rsidP="00282BDA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1CCF">
        <w:rPr>
          <w:rFonts w:ascii="Times New Roman" w:hAnsi="Times New Roman"/>
          <w:color w:val="000000" w:themeColor="text1"/>
          <w:sz w:val="28"/>
          <w:szCs w:val="28"/>
        </w:rPr>
        <w:t>участвуют в коллективных антикоррупционных инициативах.</w:t>
      </w:r>
    </w:p>
    <w:p w:rsidR="00282BDA" w:rsidRDefault="00282BDA" w:rsidP="00741409">
      <w:pPr>
        <w:pStyle w:val="a3"/>
        <w:widowControl w:val="0"/>
        <w:numPr>
          <w:ilvl w:val="0"/>
          <w:numId w:val="1"/>
        </w:numPr>
        <w:tabs>
          <w:tab w:val="left" w:pos="993"/>
          <w:tab w:val="num" w:pos="12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</w:t>
      </w:r>
      <w:r w:rsidRPr="00811CCF">
        <w:rPr>
          <w:rFonts w:ascii="Times New Roman" w:hAnsi="Times New Roman"/>
          <w:color w:val="000000" w:themeColor="text1"/>
          <w:sz w:val="28"/>
          <w:szCs w:val="28"/>
        </w:rPr>
        <w:t xml:space="preserve">информируют партнеров и </w:t>
      </w:r>
      <w:r w:rsidRPr="00DC0C29">
        <w:rPr>
          <w:rFonts w:ascii="Times New Roman" w:hAnsi="Times New Roman"/>
          <w:color w:val="000000"/>
          <w:sz w:val="28"/>
          <w:szCs w:val="28"/>
        </w:rPr>
        <w:t>контрагентов</w:t>
      </w:r>
      <w:r w:rsidRPr="00DC0C29">
        <w:rPr>
          <w:rFonts w:ascii="Times New Roman" w:hAnsi="Times New Roman"/>
          <w:sz w:val="28"/>
          <w:szCs w:val="28"/>
        </w:rPr>
        <w:t xml:space="preserve"> о программах, стандартах поведения, процедурах и правилах, направленных на профилактику и противодействие коррупции. </w:t>
      </w:r>
    </w:p>
    <w:p w:rsidR="00282BDA" w:rsidRPr="007F13CC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ПАО</w:t>
      </w:r>
      <w:r w:rsidRPr="007F13CC">
        <w:rPr>
          <w:rFonts w:ascii="Times New Roman" w:hAnsi="Times New Roman"/>
          <w:sz w:val="28"/>
          <w:szCs w:val="28"/>
        </w:rPr>
        <w:t xml:space="preserve"> «Россети» и ДЗО </w:t>
      </w:r>
      <w:r>
        <w:rPr>
          <w:rFonts w:ascii="Times New Roman" w:hAnsi="Times New Roman"/>
          <w:sz w:val="28"/>
          <w:szCs w:val="28"/>
        </w:rPr>
        <w:t>ПАО</w:t>
      </w:r>
      <w:r w:rsidRPr="007F13CC">
        <w:rPr>
          <w:rFonts w:ascii="Times New Roman" w:hAnsi="Times New Roman"/>
          <w:sz w:val="28"/>
          <w:szCs w:val="28"/>
        </w:rPr>
        <w:t xml:space="preserve"> «Россети» информируют партнеров и контрагентов о присоединении к Антикоррупционной хартии российского бизнеса, а также о включении </w:t>
      </w:r>
      <w:r>
        <w:rPr>
          <w:rFonts w:ascii="Times New Roman" w:hAnsi="Times New Roman"/>
          <w:sz w:val="28"/>
          <w:szCs w:val="28"/>
        </w:rPr>
        <w:t>ПАО</w:t>
      </w:r>
      <w:r w:rsidRPr="007F13CC">
        <w:rPr>
          <w:rFonts w:ascii="Times New Roman" w:hAnsi="Times New Roman"/>
          <w:sz w:val="28"/>
          <w:szCs w:val="28"/>
        </w:rPr>
        <w:t xml:space="preserve"> «Россети» в «Реестр надежных партнеров» (заявление о внесении в «Реестр надежных партнеров» от 07.10.2014 </w:t>
      </w:r>
      <w:bookmarkStart w:id="1" w:name="_GoBack"/>
      <w:bookmarkEnd w:id="1"/>
      <w:r w:rsidRPr="007F13CC">
        <w:rPr>
          <w:rFonts w:ascii="Times New Roman" w:hAnsi="Times New Roman"/>
          <w:sz w:val="28"/>
          <w:szCs w:val="28"/>
        </w:rPr>
        <w:t>№ ОБ-3100).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>ПАО «Россети» и ДЗО ПАО «Россети» р</w:t>
      </w:r>
      <w:r w:rsidRPr="00DC0C29">
        <w:rPr>
          <w:rFonts w:ascii="Times New Roman" w:hAnsi="Times New Roman"/>
          <w:sz w:val="28"/>
          <w:szCs w:val="28"/>
        </w:rPr>
        <w:t>еализуют требования единого Антикоррупционного стандарта при проведении антикоррупционного контроля в закупочной деятельности.</w:t>
      </w:r>
    </w:p>
    <w:p w:rsidR="00282BDA" w:rsidRPr="00DC0C29" w:rsidRDefault="00282BDA" w:rsidP="00741409">
      <w:pPr>
        <w:pStyle w:val="a3"/>
        <w:widowControl w:val="0"/>
        <w:tabs>
          <w:tab w:val="num" w:pos="128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>Антикоррупционный станда</w:t>
      </w:r>
      <w:proofErr w:type="gramStart"/>
      <w:r w:rsidRPr="00DC0C29">
        <w:rPr>
          <w:rFonts w:ascii="Times New Roman" w:hAnsi="Times New Roman"/>
          <w:sz w:val="28"/>
          <w:szCs w:val="28"/>
        </w:rPr>
        <w:t>рт вкл</w:t>
      </w:r>
      <w:proofErr w:type="gramEnd"/>
      <w:r w:rsidRPr="00DC0C29">
        <w:rPr>
          <w:rFonts w:ascii="Times New Roman" w:hAnsi="Times New Roman"/>
          <w:sz w:val="28"/>
          <w:szCs w:val="28"/>
        </w:rPr>
        <w:t>ючает проверку закупочной документации и участников закупки/</w:t>
      </w:r>
      <w:r w:rsidRPr="00741409">
        <w:rPr>
          <w:rFonts w:ascii="Times New Roman" w:hAnsi="Times New Roman"/>
          <w:sz w:val="28"/>
          <w:szCs w:val="28"/>
        </w:rPr>
        <w:t>контрагентов</w:t>
      </w:r>
      <w:r w:rsidRPr="00DC0C29">
        <w:rPr>
          <w:rFonts w:ascii="Times New Roman" w:hAnsi="Times New Roman"/>
          <w:sz w:val="28"/>
          <w:szCs w:val="28"/>
        </w:rPr>
        <w:t xml:space="preserve"> в целях оценки уровня их благонадежности и добросовестности, урегулирование конфликта интересов, исключение </w:t>
      </w:r>
      <w:proofErr w:type="spellStart"/>
      <w:r w:rsidRPr="00DC0C29">
        <w:rPr>
          <w:rFonts w:ascii="Times New Roman" w:hAnsi="Times New Roman"/>
          <w:sz w:val="28"/>
          <w:szCs w:val="28"/>
        </w:rPr>
        <w:t>аффилированности</w:t>
      </w:r>
      <w:proofErr w:type="spellEnd"/>
      <w:r w:rsidRPr="00DC0C29">
        <w:rPr>
          <w:rFonts w:ascii="Times New Roman" w:hAnsi="Times New Roman"/>
          <w:sz w:val="28"/>
          <w:szCs w:val="28"/>
        </w:rPr>
        <w:t xml:space="preserve"> и иных злоупотреблений, связанных с занимаемыми в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должностями. 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DC0C29">
        <w:rPr>
          <w:rFonts w:ascii="Times New Roman" w:hAnsi="Times New Roman"/>
          <w:sz w:val="28"/>
          <w:szCs w:val="28"/>
        </w:rPr>
        <w:t xml:space="preserve">В рамках проверки закупочной документации контроль осуществляется на 3 этапах: предварительном - проверка проекта </w:t>
      </w:r>
      <w:r w:rsidR="001B25C2">
        <w:rPr>
          <w:rFonts w:ascii="Times New Roman" w:hAnsi="Times New Roman"/>
          <w:sz w:val="28"/>
          <w:szCs w:val="28"/>
        </w:rPr>
        <w:t>Плана закупок</w:t>
      </w:r>
      <w:r w:rsidRPr="00DC0C29">
        <w:rPr>
          <w:rFonts w:ascii="Times New Roman" w:hAnsi="Times New Roman"/>
          <w:sz w:val="28"/>
          <w:szCs w:val="28"/>
        </w:rPr>
        <w:t xml:space="preserve">; текущем - проверка аналитических и пояснительных записок, подтверждающих обоснованность планируемой сделки; последующем - проверка пояснительных записок, обосновывающих заключение дополнительных соглашений, а также рассмотрение жалоб и обращений контрагентов и иных физических и юридических лиц о возможных фактах коррупции. </w:t>
      </w:r>
      <w:proofErr w:type="gramEnd"/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>В рамках проверки участников закупки/</w:t>
      </w:r>
      <w:r w:rsidRPr="00741409">
        <w:rPr>
          <w:rFonts w:ascii="Times New Roman" w:hAnsi="Times New Roman"/>
          <w:sz w:val="28"/>
          <w:szCs w:val="28"/>
        </w:rPr>
        <w:t>контрагентов</w:t>
      </w:r>
      <w:r w:rsidRPr="00DC0C29">
        <w:rPr>
          <w:rFonts w:ascii="Times New Roman" w:hAnsi="Times New Roman"/>
          <w:sz w:val="28"/>
          <w:szCs w:val="28"/>
        </w:rPr>
        <w:t xml:space="preserve">, оценки уровня их благонадежности и добросовестности проводится работа по раскрытию структуры собственников контрагентов, </w:t>
      </w:r>
      <w:r w:rsidRPr="00741409">
        <w:rPr>
          <w:rFonts w:ascii="Times New Roman" w:hAnsi="Times New Roman"/>
          <w:sz w:val="28"/>
          <w:szCs w:val="28"/>
        </w:rPr>
        <w:t>включая бенефициаров, в том числе конечных, а также о составе исполнительных органов</w:t>
      </w:r>
      <w:r w:rsidRPr="00DC0C29">
        <w:rPr>
          <w:rFonts w:ascii="Times New Roman" w:hAnsi="Times New Roman"/>
          <w:sz w:val="28"/>
          <w:szCs w:val="28"/>
        </w:rPr>
        <w:t>;</w:t>
      </w:r>
      <w:r w:rsidRPr="00741409">
        <w:rPr>
          <w:rFonts w:ascii="Times New Roman" w:hAnsi="Times New Roman"/>
          <w:sz w:val="28"/>
          <w:szCs w:val="28"/>
        </w:rPr>
        <w:t xml:space="preserve"> по проверке их репутации и длительности деятельности на рынке, участия в коррупционных скандалах и т.п.;</w:t>
      </w:r>
      <w:r w:rsidRPr="00DC0C29">
        <w:rPr>
          <w:rFonts w:ascii="Times New Roman" w:hAnsi="Times New Roman"/>
          <w:sz w:val="28"/>
          <w:szCs w:val="28"/>
        </w:rPr>
        <w:t xml:space="preserve"> по урегулированию конфликта интересов, </w:t>
      </w:r>
      <w:r w:rsidRPr="00DC0C29">
        <w:rPr>
          <w:rFonts w:ascii="Times New Roman" w:hAnsi="Times New Roman"/>
          <w:sz w:val="28"/>
          <w:szCs w:val="28"/>
        </w:rPr>
        <w:lastRenderedPageBreak/>
        <w:t xml:space="preserve">исключению </w:t>
      </w:r>
      <w:proofErr w:type="spellStart"/>
      <w:r w:rsidRPr="00DC0C29">
        <w:rPr>
          <w:rFonts w:ascii="Times New Roman" w:hAnsi="Times New Roman"/>
          <w:sz w:val="28"/>
          <w:szCs w:val="28"/>
        </w:rPr>
        <w:t>аффилированности</w:t>
      </w:r>
      <w:proofErr w:type="spellEnd"/>
      <w:r w:rsidRPr="00DC0C29">
        <w:rPr>
          <w:rFonts w:ascii="Times New Roman" w:hAnsi="Times New Roman"/>
          <w:sz w:val="28"/>
          <w:szCs w:val="28"/>
        </w:rPr>
        <w:t xml:space="preserve"> и иных злоупотреблений, связанных с занимаемыми в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должностями. </w:t>
      </w:r>
    </w:p>
    <w:p w:rsidR="00741409" w:rsidRPr="00741409" w:rsidRDefault="00741409" w:rsidP="00741409">
      <w:pPr>
        <w:pStyle w:val="a3"/>
        <w:widowControl w:val="0"/>
        <w:tabs>
          <w:tab w:val="num" w:pos="128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25C2">
        <w:rPr>
          <w:rFonts w:ascii="Times New Roman" w:hAnsi="Times New Roman"/>
          <w:sz w:val="28"/>
          <w:szCs w:val="28"/>
        </w:rPr>
        <w:tab/>
      </w:r>
      <w:r w:rsidR="00282BDA" w:rsidRPr="00DC0C29">
        <w:rPr>
          <w:rFonts w:ascii="Times New Roman" w:hAnsi="Times New Roman"/>
          <w:sz w:val="28"/>
          <w:szCs w:val="28"/>
        </w:rPr>
        <w:t xml:space="preserve">В рамках проверки для участников закупки/контрагентов устанавливаются следующие требования: </w:t>
      </w:r>
    </w:p>
    <w:p w:rsidR="00282BDA" w:rsidRPr="0074140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>подписание Антикоррупционных обязательств - согласие участника закупочных процедур ПАО «Россети» и ДЗО ПАО «Россети» на соблюдение и исполнение принципов, требований Антикоррупционной политики, в том числе обязанность не совершать коррупционные и иные правонарушения, представить полную и достоверную информацию о цепочке собственников, включая бенефициаров, в том числе конечных, а также о составе исполнительных органов с приложением подтверждающих документов;</w:t>
      </w:r>
    </w:p>
    <w:p w:rsidR="00282BDA" w:rsidRPr="0074140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 xml:space="preserve"> предоставление справки о наличии конфликта интересов и/или связей, носящих характер </w:t>
      </w:r>
      <w:proofErr w:type="spellStart"/>
      <w:r w:rsidRPr="00741409">
        <w:rPr>
          <w:rFonts w:ascii="Times New Roman" w:hAnsi="Times New Roman"/>
          <w:sz w:val="28"/>
          <w:szCs w:val="28"/>
        </w:rPr>
        <w:t>аффилированности</w:t>
      </w:r>
      <w:proofErr w:type="spellEnd"/>
      <w:r w:rsidRPr="00741409">
        <w:rPr>
          <w:rFonts w:ascii="Times New Roman" w:hAnsi="Times New Roman"/>
          <w:sz w:val="28"/>
          <w:szCs w:val="28"/>
        </w:rPr>
        <w:t xml:space="preserve"> с работниками ПАО «Россети» и ДЗО</w:t>
      </w:r>
      <w:r w:rsidRPr="00DC0C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«Россети»;</w:t>
      </w:r>
    </w:p>
    <w:p w:rsidR="00282BDA" w:rsidRPr="0074140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 xml:space="preserve"> предоставление </w:t>
      </w:r>
      <w:r w:rsidRPr="00741409">
        <w:rPr>
          <w:rFonts w:ascii="Times New Roman" w:hAnsi="Times New Roman"/>
          <w:sz w:val="28"/>
          <w:szCs w:val="28"/>
        </w:rPr>
        <w:t>информации в отношении всей цепочки собственников, включая бенефициаров (в том числе конечных), а также сведений о структуре исполнительных органов;</w:t>
      </w:r>
    </w:p>
    <w:p w:rsidR="00282BDA" w:rsidRPr="0074140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 xml:space="preserve"> предоставление согласия на обработку персональных данных;</w:t>
      </w:r>
    </w:p>
    <w:p w:rsidR="00282BDA" w:rsidRPr="00741409" w:rsidRDefault="00282BDA" w:rsidP="00741409">
      <w:pPr>
        <w:pStyle w:val="a3"/>
        <w:widowControl w:val="0"/>
        <w:numPr>
          <w:ilvl w:val="0"/>
          <w:numId w:val="3"/>
        </w:numPr>
        <w:tabs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 xml:space="preserve"> подписание Антикоррупционной оговорки к договору, декларирующей проведение ПАО «Россети» и ДЗО ПАО «Россети» Антикоррупционной политики и не допускающей совершения коррупционных и иных правонарушений. 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0C29">
        <w:rPr>
          <w:rFonts w:ascii="Times New Roman" w:hAnsi="Times New Roman"/>
          <w:sz w:val="28"/>
          <w:szCs w:val="28"/>
        </w:rPr>
        <w:t xml:space="preserve">Требования </w:t>
      </w:r>
      <w:r>
        <w:rPr>
          <w:rFonts w:ascii="Times New Roman" w:hAnsi="Times New Roman"/>
          <w:sz w:val="28"/>
          <w:szCs w:val="28"/>
        </w:rPr>
        <w:t xml:space="preserve">единого </w:t>
      </w:r>
      <w:r w:rsidRPr="00DC0C29">
        <w:rPr>
          <w:rFonts w:ascii="Times New Roman" w:hAnsi="Times New Roman"/>
          <w:sz w:val="28"/>
          <w:szCs w:val="28"/>
        </w:rPr>
        <w:t xml:space="preserve">Антикоррупционного стандарта обязательны для всех участников закупочных процедур и являются неотъемлемой частью документации о закупке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«Россети».</w:t>
      </w:r>
    </w:p>
    <w:p w:rsidR="00282BDA" w:rsidRPr="00DC0C29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1409">
        <w:rPr>
          <w:rFonts w:ascii="Times New Roman" w:hAnsi="Times New Roman"/>
          <w:sz w:val="28"/>
          <w:szCs w:val="28"/>
        </w:rPr>
        <w:t xml:space="preserve">На этапе исполнения договора осуществляется </w:t>
      </w:r>
      <w:proofErr w:type="gramStart"/>
      <w:r w:rsidRPr="0074140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C0C29">
        <w:rPr>
          <w:rFonts w:ascii="Times New Roman" w:hAnsi="Times New Roman"/>
          <w:sz w:val="28"/>
          <w:szCs w:val="28"/>
        </w:rPr>
        <w:t xml:space="preserve"> соблюдением требований Антикоррупционной оговорки и внесением изменений в цепочку собственников контрагента, </w:t>
      </w:r>
      <w:r w:rsidRPr="00741409">
        <w:rPr>
          <w:rFonts w:ascii="Times New Roman" w:hAnsi="Times New Roman"/>
          <w:sz w:val="28"/>
          <w:szCs w:val="28"/>
        </w:rPr>
        <w:t xml:space="preserve">в случае несоблюдения указанных требований предусматривается расторжение договорных отношений в установленном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</w:t>
      </w:r>
      <w:r w:rsidRPr="00741409">
        <w:rPr>
          <w:rFonts w:ascii="Times New Roman" w:hAnsi="Times New Roman"/>
          <w:sz w:val="28"/>
          <w:szCs w:val="28"/>
        </w:rPr>
        <w:t>порядке.</w:t>
      </w:r>
    </w:p>
    <w:p w:rsidR="00282BDA" w:rsidRDefault="00282BDA" w:rsidP="00741409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  <w:tab w:val="num" w:pos="128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отказываются от стимулирования каким-либо образом работников контрагентов, в том числе,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контрагента в определенную зависимость и направленными на обеспечение выполнения этим работником каких-либо действий в пользу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 и ДЗО </w:t>
      </w:r>
      <w:r>
        <w:rPr>
          <w:rFonts w:ascii="Times New Roman" w:hAnsi="Times New Roman"/>
          <w:sz w:val="28"/>
          <w:szCs w:val="28"/>
        </w:rPr>
        <w:t>ПАО</w:t>
      </w:r>
      <w:r w:rsidRPr="00DC0C29">
        <w:rPr>
          <w:rFonts w:ascii="Times New Roman" w:hAnsi="Times New Roman"/>
          <w:sz w:val="28"/>
          <w:szCs w:val="28"/>
        </w:rPr>
        <w:t xml:space="preserve"> «Россети». </w:t>
      </w:r>
      <w:proofErr w:type="gramEnd"/>
    </w:p>
    <w:p w:rsidR="00FB0F15" w:rsidRPr="00741409" w:rsidRDefault="006237EC" w:rsidP="00741409">
      <w:pPr>
        <w:pStyle w:val="a3"/>
        <w:widowControl w:val="0"/>
        <w:tabs>
          <w:tab w:val="num" w:pos="1288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FB0F15" w:rsidRPr="00741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94D12"/>
    <w:multiLevelType w:val="hybridMultilevel"/>
    <w:tmpl w:val="F84065CC"/>
    <w:lvl w:ilvl="0" w:tplc="E88AA7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516F6"/>
    <w:multiLevelType w:val="hybridMultilevel"/>
    <w:tmpl w:val="D51C2C7C"/>
    <w:lvl w:ilvl="0" w:tplc="11C4EA2C">
      <w:start w:val="1"/>
      <w:numFmt w:val="bullet"/>
      <w:lvlText w:val="-"/>
      <w:lvlJc w:val="left"/>
      <w:pPr>
        <w:ind w:left="928" w:hanging="360"/>
      </w:pPr>
      <w:rPr>
        <w:rFonts w:ascii="Simplified Arabic Fixed" w:hAnsi="Simplified Arabic Fixed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6884FFF"/>
    <w:multiLevelType w:val="multilevel"/>
    <w:tmpl w:val="1F2AF3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917" w:hanging="207"/>
      </w:pPr>
      <w:rPr>
        <w:rFonts w:cs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DA"/>
    <w:rsid w:val="00010F3C"/>
    <w:rsid w:val="001044D7"/>
    <w:rsid w:val="001B25C2"/>
    <w:rsid w:val="00282BDA"/>
    <w:rsid w:val="006237EC"/>
    <w:rsid w:val="00733952"/>
    <w:rsid w:val="00741409"/>
    <w:rsid w:val="00C143A7"/>
    <w:rsid w:val="00DC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B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BD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Сухова Н.В.</dc:creator>
  <cp:lastModifiedBy>Кириленко И.В.</cp:lastModifiedBy>
  <cp:revision>3</cp:revision>
  <cp:lastPrinted>2015-07-30T14:48:00Z</cp:lastPrinted>
  <dcterms:created xsi:type="dcterms:W3CDTF">2015-07-31T06:51:00Z</dcterms:created>
  <dcterms:modified xsi:type="dcterms:W3CDTF">2015-07-31T06:51:00Z</dcterms:modified>
</cp:coreProperties>
</file>